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7EAC0050" w:rsidR="007F19D6" w:rsidRPr="00127569" w:rsidRDefault="00913131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BB5481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BB5481" w:rsidRPr="00127569">
        <w:rPr>
          <w:rFonts w:ascii="Open Sans" w:hAnsi="Open Sans" w:cs="Open Sans"/>
          <w:sz w:val="20"/>
          <w:szCs w:val="20"/>
        </w:rPr>
        <w:t>BGO-BGN.25.121.2025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FD3AC6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913131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913131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2795012A" w:rsidR="007F19D6" w:rsidRPr="00127569" w:rsidRDefault="007F19D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7777777" w:rsidR="007F19D6" w:rsidRPr="00127569" w:rsidRDefault="00913131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913131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913131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913131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4C628305" w:rsidR="007F19D6" w:rsidRPr="00127569" w:rsidRDefault="00913131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="008F002F" w:rsidRPr="003220F3">
        <w:rPr>
          <w:rFonts w:ascii="Open Sans" w:hAnsi="Open Sans" w:cs="Open Sans"/>
          <w:color w:val="000000"/>
          <w:sz w:val="20"/>
          <w:szCs w:val="20"/>
        </w:rPr>
        <w:t>Remont pomieszczenia szatni w budynku B Centrali N</w:t>
      </w:r>
      <w:r w:rsidR="008F002F">
        <w:rPr>
          <w:rFonts w:ascii="Open Sans" w:hAnsi="Open Sans" w:cs="Open Sans"/>
          <w:color w:val="000000"/>
          <w:sz w:val="20"/>
          <w:szCs w:val="20"/>
        </w:rPr>
        <w:t>ajwyższej Izby Kontroli w Warszawie, przy ul. Krzywickiego 9</w:t>
      </w:r>
      <w:r w:rsidR="00CE4D25">
        <w:rPr>
          <w:rFonts w:ascii="Open Sans" w:hAnsi="Open Sans" w:cs="Open Sans"/>
          <w:color w:val="000000"/>
          <w:sz w:val="20"/>
          <w:szCs w:val="20"/>
        </w:rPr>
        <w:t>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913131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913131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913131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913131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913131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913131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913131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913131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913131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913131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913131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91313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91313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91313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91313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7F11C41F" w:rsidR="007F19D6" w:rsidRPr="00127569" w:rsidRDefault="0091313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913131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913131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913131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2ECECED7" w:rsidR="007F19D6" w:rsidRPr="00127569" w:rsidRDefault="0091313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8F002F">
        <w:rPr>
          <w:rFonts w:ascii="Open Sans" w:hAnsi="Open Sans" w:cs="Open Sans"/>
        </w:rPr>
        <w:t xml:space="preserve">3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91313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66120BD4" w:rsidR="007F19D6" w:rsidRPr="00127569" w:rsidRDefault="0091313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="008F002F">
        <w:rPr>
          <w:rFonts w:ascii="Open Sans" w:hAnsi="Open Sans" w:cs="Open Sans"/>
        </w:rPr>
        <w:t>, ze zm.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91313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1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91313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913131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913131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913131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913131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lastRenderedPageBreak/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913131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913131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913131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913131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D308C" w14:textId="77777777" w:rsidR="009A363D" w:rsidRDefault="00913131">
      <w:r>
        <w:separator/>
      </w:r>
    </w:p>
  </w:endnote>
  <w:endnote w:type="continuationSeparator" w:id="0">
    <w:p w14:paraId="7778B739" w14:textId="77777777" w:rsidR="009A363D" w:rsidRDefault="0091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913131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323E0" w14:textId="77777777" w:rsidR="002606AD" w:rsidRDefault="00913131" w:rsidP="00A106F6">
      <w:r>
        <w:separator/>
      </w:r>
    </w:p>
  </w:footnote>
  <w:footnote w:type="continuationSeparator" w:id="0">
    <w:p w14:paraId="3834242A" w14:textId="77777777" w:rsidR="002606AD" w:rsidRDefault="00913131" w:rsidP="00A106F6">
      <w:r>
        <w:continuationSeparator/>
      </w:r>
    </w:p>
  </w:footnote>
  <w:footnote w:id="1">
    <w:p w14:paraId="1C1FAE20" w14:textId="77777777" w:rsidR="007F19D6" w:rsidRPr="00127569" w:rsidRDefault="00913131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913131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71FA045A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466ABDC8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12BAC7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C446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1C31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666C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4804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1E93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F265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CE8A207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E0E682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0404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A62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A35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0EB6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ED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2B9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F4E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7F288E84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C52A69E2" w:tentative="1">
      <w:start w:val="1"/>
      <w:numFmt w:val="lowerLetter"/>
      <w:lvlText w:val="%2."/>
      <w:lvlJc w:val="left"/>
      <w:pPr>
        <w:ind w:left="1380" w:hanging="360"/>
      </w:pPr>
    </w:lvl>
    <w:lvl w:ilvl="2" w:tplc="A58C8986" w:tentative="1">
      <w:start w:val="1"/>
      <w:numFmt w:val="lowerRoman"/>
      <w:lvlText w:val="%3."/>
      <w:lvlJc w:val="right"/>
      <w:pPr>
        <w:ind w:left="2100" w:hanging="180"/>
      </w:pPr>
    </w:lvl>
    <w:lvl w:ilvl="3" w:tplc="73E6B34E" w:tentative="1">
      <w:start w:val="1"/>
      <w:numFmt w:val="decimal"/>
      <w:lvlText w:val="%4."/>
      <w:lvlJc w:val="left"/>
      <w:pPr>
        <w:ind w:left="2820" w:hanging="360"/>
      </w:pPr>
    </w:lvl>
    <w:lvl w:ilvl="4" w:tplc="5C8E51C4" w:tentative="1">
      <w:start w:val="1"/>
      <w:numFmt w:val="lowerLetter"/>
      <w:lvlText w:val="%5."/>
      <w:lvlJc w:val="left"/>
      <w:pPr>
        <w:ind w:left="3540" w:hanging="360"/>
      </w:pPr>
    </w:lvl>
    <w:lvl w:ilvl="5" w:tplc="54049214" w:tentative="1">
      <w:start w:val="1"/>
      <w:numFmt w:val="lowerRoman"/>
      <w:lvlText w:val="%6."/>
      <w:lvlJc w:val="right"/>
      <w:pPr>
        <w:ind w:left="4260" w:hanging="180"/>
      </w:pPr>
    </w:lvl>
    <w:lvl w:ilvl="6" w:tplc="AA7AB84E" w:tentative="1">
      <w:start w:val="1"/>
      <w:numFmt w:val="decimal"/>
      <w:lvlText w:val="%7."/>
      <w:lvlJc w:val="left"/>
      <w:pPr>
        <w:ind w:left="4980" w:hanging="360"/>
      </w:pPr>
    </w:lvl>
    <w:lvl w:ilvl="7" w:tplc="3CA61264" w:tentative="1">
      <w:start w:val="1"/>
      <w:numFmt w:val="lowerLetter"/>
      <w:lvlText w:val="%8."/>
      <w:lvlJc w:val="left"/>
      <w:pPr>
        <w:ind w:left="5700" w:hanging="360"/>
      </w:pPr>
    </w:lvl>
    <w:lvl w:ilvl="8" w:tplc="059EF9C8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29F4D8A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D1EF1CC" w:tentative="1">
      <w:start w:val="1"/>
      <w:numFmt w:val="lowerLetter"/>
      <w:lvlText w:val="%2."/>
      <w:lvlJc w:val="left"/>
      <w:pPr>
        <w:ind w:left="1222" w:hanging="360"/>
      </w:pPr>
    </w:lvl>
    <w:lvl w:ilvl="2" w:tplc="D09C8B60" w:tentative="1">
      <w:start w:val="1"/>
      <w:numFmt w:val="lowerRoman"/>
      <w:lvlText w:val="%3."/>
      <w:lvlJc w:val="right"/>
      <w:pPr>
        <w:ind w:left="1942" w:hanging="180"/>
      </w:pPr>
    </w:lvl>
    <w:lvl w:ilvl="3" w:tplc="782CCA5C" w:tentative="1">
      <w:start w:val="1"/>
      <w:numFmt w:val="decimal"/>
      <w:lvlText w:val="%4."/>
      <w:lvlJc w:val="left"/>
      <w:pPr>
        <w:ind w:left="2662" w:hanging="360"/>
      </w:pPr>
    </w:lvl>
    <w:lvl w:ilvl="4" w:tplc="C562E734" w:tentative="1">
      <w:start w:val="1"/>
      <w:numFmt w:val="lowerLetter"/>
      <w:lvlText w:val="%5."/>
      <w:lvlJc w:val="left"/>
      <w:pPr>
        <w:ind w:left="3382" w:hanging="360"/>
      </w:pPr>
    </w:lvl>
    <w:lvl w:ilvl="5" w:tplc="4E9071F4" w:tentative="1">
      <w:start w:val="1"/>
      <w:numFmt w:val="lowerRoman"/>
      <w:lvlText w:val="%6."/>
      <w:lvlJc w:val="right"/>
      <w:pPr>
        <w:ind w:left="4102" w:hanging="180"/>
      </w:pPr>
    </w:lvl>
    <w:lvl w:ilvl="6" w:tplc="FBBA9166" w:tentative="1">
      <w:start w:val="1"/>
      <w:numFmt w:val="decimal"/>
      <w:lvlText w:val="%7."/>
      <w:lvlJc w:val="left"/>
      <w:pPr>
        <w:ind w:left="4822" w:hanging="360"/>
      </w:pPr>
    </w:lvl>
    <w:lvl w:ilvl="7" w:tplc="9514C9A6" w:tentative="1">
      <w:start w:val="1"/>
      <w:numFmt w:val="lowerLetter"/>
      <w:lvlText w:val="%8."/>
      <w:lvlJc w:val="left"/>
      <w:pPr>
        <w:ind w:left="5542" w:hanging="360"/>
      </w:pPr>
    </w:lvl>
    <w:lvl w:ilvl="8" w:tplc="9A2ADAE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65BAF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50FFC2" w:tentative="1">
      <w:start w:val="1"/>
      <w:numFmt w:val="lowerLetter"/>
      <w:lvlText w:val="%2."/>
      <w:lvlJc w:val="left"/>
      <w:pPr>
        <w:ind w:left="1440" w:hanging="360"/>
      </w:pPr>
    </w:lvl>
    <w:lvl w:ilvl="2" w:tplc="6F6E42C8" w:tentative="1">
      <w:start w:val="1"/>
      <w:numFmt w:val="lowerRoman"/>
      <w:lvlText w:val="%3."/>
      <w:lvlJc w:val="right"/>
      <w:pPr>
        <w:ind w:left="2160" w:hanging="180"/>
      </w:pPr>
    </w:lvl>
    <w:lvl w:ilvl="3" w:tplc="6A1AC632" w:tentative="1">
      <w:start w:val="1"/>
      <w:numFmt w:val="decimal"/>
      <w:lvlText w:val="%4."/>
      <w:lvlJc w:val="left"/>
      <w:pPr>
        <w:ind w:left="2880" w:hanging="360"/>
      </w:pPr>
    </w:lvl>
    <w:lvl w:ilvl="4" w:tplc="E35CD9DA" w:tentative="1">
      <w:start w:val="1"/>
      <w:numFmt w:val="lowerLetter"/>
      <w:lvlText w:val="%5."/>
      <w:lvlJc w:val="left"/>
      <w:pPr>
        <w:ind w:left="3600" w:hanging="360"/>
      </w:pPr>
    </w:lvl>
    <w:lvl w:ilvl="5" w:tplc="2A2A0C68" w:tentative="1">
      <w:start w:val="1"/>
      <w:numFmt w:val="lowerRoman"/>
      <w:lvlText w:val="%6."/>
      <w:lvlJc w:val="right"/>
      <w:pPr>
        <w:ind w:left="4320" w:hanging="180"/>
      </w:pPr>
    </w:lvl>
    <w:lvl w:ilvl="6" w:tplc="4CF6FA12" w:tentative="1">
      <w:start w:val="1"/>
      <w:numFmt w:val="decimal"/>
      <w:lvlText w:val="%7."/>
      <w:lvlJc w:val="left"/>
      <w:pPr>
        <w:ind w:left="5040" w:hanging="360"/>
      </w:pPr>
    </w:lvl>
    <w:lvl w:ilvl="7" w:tplc="1972A974" w:tentative="1">
      <w:start w:val="1"/>
      <w:numFmt w:val="lowerLetter"/>
      <w:lvlText w:val="%8."/>
      <w:lvlJc w:val="left"/>
      <w:pPr>
        <w:ind w:left="5760" w:hanging="360"/>
      </w:pPr>
    </w:lvl>
    <w:lvl w:ilvl="8" w:tplc="7B644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D4182804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9D7AC5A2">
      <w:start w:val="1"/>
      <w:numFmt w:val="lowerLetter"/>
      <w:lvlText w:val="%2."/>
      <w:lvlJc w:val="left"/>
      <w:pPr>
        <w:ind w:left="1440" w:hanging="360"/>
      </w:pPr>
    </w:lvl>
    <w:lvl w:ilvl="2" w:tplc="55528016">
      <w:start w:val="1"/>
      <w:numFmt w:val="lowerRoman"/>
      <w:lvlText w:val="%3."/>
      <w:lvlJc w:val="right"/>
      <w:pPr>
        <w:ind w:left="2160" w:hanging="180"/>
      </w:pPr>
    </w:lvl>
    <w:lvl w:ilvl="3" w:tplc="54165BF0">
      <w:start w:val="1"/>
      <w:numFmt w:val="decimal"/>
      <w:lvlText w:val="%4."/>
      <w:lvlJc w:val="left"/>
      <w:pPr>
        <w:ind w:left="2880" w:hanging="360"/>
      </w:pPr>
    </w:lvl>
    <w:lvl w:ilvl="4" w:tplc="9B187D38" w:tentative="1">
      <w:start w:val="1"/>
      <w:numFmt w:val="lowerLetter"/>
      <w:lvlText w:val="%5."/>
      <w:lvlJc w:val="left"/>
      <w:pPr>
        <w:ind w:left="3600" w:hanging="360"/>
      </w:pPr>
    </w:lvl>
    <w:lvl w:ilvl="5" w:tplc="5ACA8ED8" w:tentative="1">
      <w:start w:val="1"/>
      <w:numFmt w:val="lowerRoman"/>
      <w:lvlText w:val="%6."/>
      <w:lvlJc w:val="right"/>
      <w:pPr>
        <w:ind w:left="4320" w:hanging="180"/>
      </w:pPr>
    </w:lvl>
    <w:lvl w:ilvl="6" w:tplc="8454F962" w:tentative="1">
      <w:start w:val="1"/>
      <w:numFmt w:val="decimal"/>
      <w:lvlText w:val="%7."/>
      <w:lvlJc w:val="left"/>
      <w:pPr>
        <w:ind w:left="5040" w:hanging="360"/>
      </w:pPr>
    </w:lvl>
    <w:lvl w:ilvl="7" w:tplc="CDD282C6" w:tentative="1">
      <w:start w:val="1"/>
      <w:numFmt w:val="lowerLetter"/>
      <w:lvlText w:val="%8."/>
      <w:lvlJc w:val="left"/>
      <w:pPr>
        <w:ind w:left="5760" w:hanging="360"/>
      </w:pPr>
    </w:lvl>
    <w:lvl w:ilvl="8" w:tplc="606467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A2B4672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6B982ED6" w:tentative="1">
      <w:start w:val="1"/>
      <w:numFmt w:val="lowerLetter"/>
      <w:lvlText w:val="%2."/>
      <w:lvlJc w:val="left"/>
      <w:pPr>
        <w:ind w:left="1440" w:hanging="360"/>
      </w:pPr>
    </w:lvl>
    <w:lvl w:ilvl="2" w:tplc="232829D8" w:tentative="1">
      <w:start w:val="1"/>
      <w:numFmt w:val="lowerRoman"/>
      <w:lvlText w:val="%3."/>
      <w:lvlJc w:val="right"/>
      <w:pPr>
        <w:ind w:left="2160" w:hanging="180"/>
      </w:pPr>
    </w:lvl>
    <w:lvl w:ilvl="3" w:tplc="9EC0CF38" w:tentative="1">
      <w:start w:val="1"/>
      <w:numFmt w:val="decimal"/>
      <w:lvlText w:val="%4."/>
      <w:lvlJc w:val="left"/>
      <w:pPr>
        <w:ind w:left="2880" w:hanging="360"/>
      </w:pPr>
    </w:lvl>
    <w:lvl w:ilvl="4" w:tplc="41BC1586" w:tentative="1">
      <w:start w:val="1"/>
      <w:numFmt w:val="lowerLetter"/>
      <w:lvlText w:val="%5."/>
      <w:lvlJc w:val="left"/>
      <w:pPr>
        <w:ind w:left="3600" w:hanging="360"/>
      </w:pPr>
    </w:lvl>
    <w:lvl w:ilvl="5" w:tplc="2924A3C2" w:tentative="1">
      <w:start w:val="1"/>
      <w:numFmt w:val="lowerRoman"/>
      <w:lvlText w:val="%6."/>
      <w:lvlJc w:val="right"/>
      <w:pPr>
        <w:ind w:left="4320" w:hanging="180"/>
      </w:pPr>
    </w:lvl>
    <w:lvl w:ilvl="6" w:tplc="B6D47432" w:tentative="1">
      <w:start w:val="1"/>
      <w:numFmt w:val="decimal"/>
      <w:lvlText w:val="%7."/>
      <w:lvlJc w:val="left"/>
      <w:pPr>
        <w:ind w:left="5040" w:hanging="360"/>
      </w:pPr>
    </w:lvl>
    <w:lvl w:ilvl="7" w:tplc="212636FC" w:tentative="1">
      <w:start w:val="1"/>
      <w:numFmt w:val="lowerLetter"/>
      <w:lvlText w:val="%8."/>
      <w:lvlJc w:val="left"/>
      <w:pPr>
        <w:ind w:left="5760" w:hanging="360"/>
      </w:pPr>
    </w:lvl>
    <w:lvl w:ilvl="8" w:tplc="B10CA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676AA6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5B9278E0" w:tentative="1">
      <w:start w:val="1"/>
      <w:numFmt w:val="lowerLetter"/>
      <w:lvlText w:val="%2."/>
      <w:lvlJc w:val="left"/>
      <w:pPr>
        <w:ind w:left="2073" w:hanging="360"/>
      </w:pPr>
    </w:lvl>
    <w:lvl w:ilvl="2" w:tplc="954C0FFE" w:tentative="1">
      <w:start w:val="1"/>
      <w:numFmt w:val="lowerRoman"/>
      <w:lvlText w:val="%3."/>
      <w:lvlJc w:val="right"/>
      <w:pPr>
        <w:ind w:left="2793" w:hanging="180"/>
      </w:pPr>
    </w:lvl>
    <w:lvl w:ilvl="3" w:tplc="014E7F42" w:tentative="1">
      <w:start w:val="1"/>
      <w:numFmt w:val="decimal"/>
      <w:lvlText w:val="%4."/>
      <w:lvlJc w:val="left"/>
      <w:pPr>
        <w:ind w:left="3513" w:hanging="360"/>
      </w:pPr>
    </w:lvl>
    <w:lvl w:ilvl="4" w:tplc="A8BA56D4" w:tentative="1">
      <w:start w:val="1"/>
      <w:numFmt w:val="lowerLetter"/>
      <w:lvlText w:val="%5."/>
      <w:lvlJc w:val="left"/>
      <w:pPr>
        <w:ind w:left="4233" w:hanging="360"/>
      </w:pPr>
    </w:lvl>
    <w:lvl w:ilvl="5" w:tplc="86665C88" w:tentative="1">
      <w:start w:val="1"/>
      <w:numFmt w:val="lowerRoman"/>
      <w:lvlText w:val="%6."/>
      <w:lvlJc w:val="right"/>
      <w:pPr>
        <w:ind w:left="4953" w:hanging="180"/>
      </w:pPr>
    </w:lvl>
    <w:lvl w:ilvl="6" w:tplc="6382ECCE" w:tentative="1">
      <w:start w:val="1"/>
      <w:numFmt w:val="decimal"/>
      <w:lvlText w:val="%7."/>
      <w:lvlJc w:val="left"/>
      <w:pPr>
        <w:ind w:left="5673" w:hanging="360"/>
      </w:pPr>
    </w:lvl>
    <w:lvl w:ilvl="7" w:tplc="20DE6E6E" w:tentative="1">
      <w:start w:val="1"/>
      <w:numFmt w:val="lowerLetter"/>
      <w:lvlText w:val="%8."/>
      <w:lvlJc w:val="left"/>
      <w:pPr>
        <w:ind w:left="6393" w:hanging="360"/>
      </w:pPr>
    </w:lvl>
    <w:lvl w:ilvl="8" w:tplc="E72AD0A8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8F9863E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BA7CD8E6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AAA4EA12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3ED4E082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98E27EE2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1BB093B0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41C0DDD2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5BB22CD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C5B41C88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3168E2B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55086A7E" w:tentative="1">
      <w:start w:val="1"/>
      <w:numFmt w:val="lowerLetter"/>
      <w:lvlText w:val="%2."/>
      <w:lvlJc w:val="left"/>
      <w:pPr>
        <w:ind w:left="1440" w:hanging="360"/>
      </w:pPr>
    </w:lvl>
    <w:lvl w:ilvl="2" w:tplc="F6E4251A" w:tentative="1">
      <w:start w:val="1"/>
      <w:numFmt w:val="lowerRoman"/>
      <w:lvlText w:val="%3."/>
      <w:lvlJc w:val="right"/>
      <w:pPr>
        <w:ind w:left="2160" w:hanging="180"/>
      </w:pPr>
    </w:lvl>
    <w:lvl w:ilvl="3" w:tplc="C540ACA8" w:tentative="1">
      <w:start w:val="1"/>
      <w:numFmt w:val="decimal"/>
      <w:lvlText w:val="%4."/>
      <w:lvlJc w:val="left"/>
      <w:pPr>
        <w:ind w:left="2880" w:hanging="360"/>
      </w:pPr>
    </w:lvl>
    <w:lvl w:ilvl="4" w:tplc="44F4CB00" w:tentative="1">
      <w:start w:val="1"/>
      <w:numFmt w:val="lowerLetter"/>
      <w:lvlText w:val="%5."/>
      <w:lvlJc w:val="left"/>
      <w:pPr>
        <w:ind w:left="3600" w:hanging="360"/>
      </w:pPr>
    </w:lvl>
    <w:lvl w:ilvl="5" w:tplc="614C2F3E" w:tentative="1">
      <w:start w:val="1"/>
      <w:numFmt w:val="lowerRoman"/>
      <w:lvlText w:val="%6."/>
      <w:lvlJc w:val="right"/>
      <w:pPr>
        <w:ind w:left="4320" w:hanging="180"/>
      </w:pPr>
    </w:lvl>
    <w:lvl w:ilvl="6" w:tplc="BEBE2B30" w:tentative="1">
      <w:start w:val="1"/>
      <w:numFmt w:val="decimal"/>
      <w:lvlText w:val="%7."/>
      <w:lvlJc w:val="left"/>
      <w:pPr>
        <w:ind w:left="5040" w:hanging="360"/>
      </w:pPr>
    </w:lvl>
    <w:lvl w:ilvl="7" w:tplc="1506F0BC" w:tentative="1">
      <w:start w:val="1"/>
      <w:numFmt w:val="lowerLetter"/>
      <w:lvlText w:val="%8."/>
      <w:lvlJc w:val="left"/>
      <w:pPr>
        <w:ind w:left="5760" w:hanging="360"/>
      </w:pPr>
    </w:lvl>
    <w:lvl w:ilvl="8" w:tplc="EF38E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CF7A2D96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EF2456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E6E6386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A050BA8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5B8140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C212E360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AEAD322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2E006D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E0A991E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39F27264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E702B6D2" w:tentative="1">
      <w:start w:val="1"/>
      <w:numFmt w:val="lowerLetter"/>
      <w:lvlText w:val="%2."/>
      <w:lvlJc w:val="left"/>
      <w:pPr>
        <w:ind w:left="1789" w:hanging="360"/>
      </w:pPr>
    </w:lvl>
    <w:lvl w:ilvl="2" w:tplc="2BDE2C3E" w:tentative="1">
      <w:start w:val="1"/>
      <w:numFmt w:val="lowerRoman"/>
      <w:lvlText w:val="%3."/>
      <w:lvlJc w:val="right"/>
      <w:pPr>
        <w:ind w:left="2509" w:hanging="180"/>
      </w:pPr>
    </w:lvl>
    <w:lvl w:ilvl="3" w:tplc="CDCA52EC" w:tentative="1">
      <w:start w:val="1"/>
      <w:numFmt w:val="decimal"/>
      <w:lvlText w:val="%4."/>
      <w:lvlJc w:val="left"/>
      <w:pPr>
        <w:ind w:left="3229" w:hanging="360"/>
      </w:pPr>
    </w:lvl>
    <w:lvl w:ilvl="4" w:tplc="B3FC714C" w:tentative="1">
      <w:start w:val="1"/>
      <w:numFmt w:val="lowerLetter"/>
      <w:lvlText w:val="%5."/>
      <w:lvlJc w:val="left"/>
      <w:pPr>
        <w:ind w:left="3949" w:hanging="360"/>
      </w:pPr>
    </w:lvl>
    <w:lvl w:ilvl="5" w:tplc="08C84906" w:tentative="1">
      <w:start w:val="1"/>
      <w:numFmt w:val="lowerRoman"/>
      <w:lvlText w:val="%6."/>
      <w:lvlJc w:val="right"/>
      <w:pPr>
        <w:ind w:left="4669" w:hanging="180"/>
      </w:pPr>
    </w:lvl>
    <w:lvl w:ilvl="6" w:tplc="CC7437A2" w:tentative="1">
      <w:start w:val="1"/>
      <w:numFmt w:val="decimal"/>
      <w:lvlText w:val="%7."/>
      <w:lvlJc w:val="left"/>
      <w:pPr>
        <w:ind w:left="5389" w:hanging="360"/>
      </w:pPr>
    </w:lvl>
    <w:lvl w:ilvl="7" w:tplc="C90AFDD2" w:tentative="1">
      <w:start w:val="1"/>
      <w:numFmt w:val="lowerLetter"/>
      <w:lvlText w:val="%8."/>
      <w:lvlJc w:val="left"/>
      <w:pPr>
        <w:ind w:left="6109" w:hanging="360"/>
      </w:pPr>
    </w:lvl>
    <w:lvl w:ilvl="8" w:tplc="E3F8421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868874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48D6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8C4A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988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6B6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AEF3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C8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E8E4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41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6B1EE93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7010714A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B27838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FE388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77B60F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D81E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B26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301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6CFC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9FD4068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BB16EAE6" w:tentative="1">
      <w:start w:val="1"/>
      <w:numFmt w:val="lowerLetter"/>
      <w:lvlText w:val="%2."/>
      <w:lvlJc w:val="left"/>
      <w:pPr>
        <w:ind w:left="1800" w:hanging="360"/>
      </w:pPr>
    </w:lvl>
    <w:lvl w:ilvl="2" w:tplc="143A73D8" w:tentative="1">
      <w:start w:val="1"/>
      <w:numFmt w:val="lowerRoman"/>
      <w:lvlText w:val="%3."/>
      <w:lvlJc w:val="right"/>
      <w:pPr>
        <w:ind w:left="2520" w:hanging="180"/>
      </w:pPr>
    </w:lvl>
    <w:lvl w:ilvl="3" w:tplc="A790BDE6" w:tentative="1">
      <w:start w:val="1"/>
      <w:numFmt w:val="decimal"/>
      <w:lvlText w:val="%4."/>
      <w:lvlJc w:val="left"/>
      <w:pPr>
        <w:ind w:left="3240" w:hanging="360"/>
      </w:pPr>
    </w:lvl>
    <w:lvl w:ilvl="4" w:tplc="AB1A81C8" w:tentative="1">
      <w:start w:val="1"/>
      <w:numFmt w:val="lowerLetter"/>
      <w:lvlText w:val="%5."/>
      <w:lvlJc w:val="left"/>
      <w:pPr>
        <w:ind w:left="3960" w:hanging="360"/>
      </w:pPr>
    </w:lvl>
    <w:lvl w:ilvl="5" w:tplc="73786470" w:tentative="1">
      <w:start w:val="1"/>
      <w:numFmt w:val="lowerRoman"/>
      <w:lvlText w:val="%6."/>
      <w:lvlJc w:val="right"/>
      <w:pPr>
        <w:ind w:left="4680" w:hanging="180"/>
      </w:pPr>
    </w:lvl>
    <w:lvl w:ilvl="6" w:tplc="9DAEB06A" w:tentative="1">
      <w:start w:val="1"/>
      <w:numFmt w:val="decimal"/>
      <w:lvlText w:val="%7."/>
      <w:lvlJc w:val="left"/>
      <w:pPr>
        <w:ind w:left="5400" w:hanging="360"/>
      </w:pPr>
    </w:lvl>
    <w:lvl w:ilvl="7" w:tplc="66F42B32" w:tentative="1">
      <w:start w:val="1"/>
      <w:numFmt w:val="lowerLetter"/>
      <w:lvlText w:val="%8."/>
      <w:lvlJc w:val="left"/>
      <w:pPr>
        <w:ind w:left="6120" w:hanging="360"/>
      </w:pPr>
    </w:lvl>
    <w:lvl w:ilvl="8" w:tplc="73C25D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3E5A7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3D4AF5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BD842B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88B4E2C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97BEE3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363B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909B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E43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8CBC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A7AF8"/>
    <w:rsid w:val="001B1711"/>
    <w:rsid w:val="001C7A79"/>
    <w:rsid w:val="001E67BE"/>
    <w:rsid w:val="001F0E12"/>
    <w:rsid w:val="00200F54"/>
    <w:rsid w:val="00226BD9"/>
    <w:rsid w:val="00237ACB"/>
    <w:rsid w:val="00241DC3"/>
    <w:rsid w:val="002439D9"/>
    <w:rsid w:val="00247B1D"/>
    <w:rsid w:val="0025742B"/>
    <w:rsid w:val="002606AD"/>
    <w:rsid w:val="00262D44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155BD"/>
    <w:rsid w:val="003220F3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86057"/>
    <w:rsid w:val="004B19D1"/>
    <w:rsid w:val="004B3135"/>
    <w:rsid w:val="004C7356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429DF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726992"/>
    <w:rsid w:val="0073472D"/>
    <w:rsid w:val="00736C9F"/>
    <w:rsid w:val="00737907"/>
    <w:rsid w:val="00753987"/>
    <w:rsid w:val="0076150E"/>
    <w:rsid w:val="00765F98"/>
    <w:rsid w:val="00787877"/>
    <w:rsid w:val="007956E1"/>
    <w:rsid w:val="007A4CD6"/>
    <w:rsid w:val="007A509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360CF"/>
    <w:rsid w:val="0083754F"/>
    <w:rsid w:val="00840A34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02F"/>
    <w:rsid w:val="008F07DF"/>
    <w:rsid w:val="008F4BF0"/>
    <w:rsid w:val="008F6DC3"/>
    <w:rsid w:val="008F75F9"/>
    <w:rsid w:val="00901D10"/>
    <w:rsid w:val="00913131"/>
    <w:rsid w:val="00923315"/>
    <w:rsid w:val="00925DDF"/>
    <w:rsid w:val="0095409A"/>
    <w:rsid w:val="00961C25"/>
    <w:rsid w:val="00962227"/>
    <w:rsid w:val="00964C7A"/>
    <w:rsid w:val="00982FD5"/>
    <w:rsid w:val="009A3608"/>
    <w:rsid w:val="009A363D"/>
    <w:rsid w:val="009A56C2"/>
    <w:rsid w:val="009B4D98"/>
    <w:rsid w:val="009B7581"/>
    <w:rsid w:val="009C10FC"/>
    <w:rsid w:val="009E6DFD"/>
    <w:rsid w:val="00A0344B"/>
    <w:rsid w:val="00A06805"/>
    <w:rsid w:val="00A07612"/>
    <w:rsid w:val="00A106F6"/>
    <w:rsid w:val="00A12137"/>
    <w:rsid w:val="00A17A66"/>
    <w:rsid w:val="00A23EA3"/>
    <w:rsid w:val="00A61B49"/>
    <w:rsid w:val="00A620FF"/>
    <w:rsid w:val="00A73C31"/>
    <w:rsid w:val="00A9016A"/>
    <w:rsid w:val="00A9435B"/>
    <w:rsid w:val="00AA0B9B"/>
    <w:rsid w:val="00AA0D89"/>
    <w:rsid w:val="00AB1F9C"/>
    <w:rsid w:val="00AC5CD6"/>
    <w:rsid w:val="00AC67AA"/>
    <w:rsid w:val="00AD49A0"/>
    <w:rsid w:val="00AE5120"/>
    <w:rsid w:val="00AF020B"/>
    <w:rsid w:val="00B022D7"/>
    <w:rsid w:val="00B13A41"/>
    <w:rsid w:val="00B22066"/>
    <w:rsid w:val="00B330D8"/>
    <w:rsid w:val="00B5630B"/>
    <w:rsid w:val="00B569EA"/>
    <w:rsid w:val="00B72333"/>
    <w:rsid w:val="00B725C2"/>
    <w:rsid w:val="00B7571C"/>
    <w:rsid w:val="00B81946"/>
    <w:rsid w:val="00B973B7"/>
    <w:rsid w:val="00BA190A"/>
    <w:rsid w:val="00BB5481"/>
    <w:rsid w:val="00BD39DD"/>
    <w:rsid w:val="00BD54E2"/>
    <w:rsid w:val="00BE2995"/>
    <w:rsid w:val="00BE7E93"/>
    <w:rsid w:val="00BF4A5D"/>
    <w:rsid w:val="00BF4DE1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3998"/>
    <w:rsid w:val="00C82A6A"/>
    <w:rsid w:val="00C93696"/>
    <w:rsid w:val="00C96037"/>
    <w:rsid w:val="00CA7301"/>
    <w:rsid w:val="00CA76A7"/>
    <w:rsid w:val="00CB1845"/>
    <w:rsid w:val="00CC2BA5"/>
    <w:rsid w:val="00CC691F"/>
    <w:rsid w:val="00CD370C"/>
    <w:rsid w:val="00CE22BA"/>
    <w:rsid w:val="00CE4D25"/>
    <w:rsid w:val="00CE5802"/>
    <w:rsid w:val="00CF6C82"/>
    <w:rsid w:val="00D04AFD"/>
    <w:rsid w:val="00D3048A"/>
    <w:rsid w:val="00D33E4E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9718F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62418"/>
    <w:rsid w:val="00E66010"/>
    <w:rsid w:val="00E665C8"/>
    <w:rsid w:val="00E66FDD"/>
    <w:rsid w:val="00E85711"/>
    <w:rsid w:val="00E97A4F"/>
    <w:rsid w:val="00EA4F06"/>
    <w:rsid w:val="00EB5D72"/>
    <w:rsid w:val="00ED1A8D"/>
    <w:rsid w:val="00EF335C"/>
    <w:rsid w:val="00EF5DBF"/>
    <w:rsid w:val="00F232E5"/>
    <w:rsid w:val="00F26E8E"/>
    <w:rsid w:val="00F27B2A"/>
    <w:rsid w:val="00F27DE3"/>
    <w:rsid w:val="00F424DE"/>
    <w:rsid w:val="00F655DF"/>
    <w:rsid w:val="00F97FB1"/>
    <w:rsid w:val="00FA6892"/>
    <w:rsid w:val="00FC5BBA"/>
    <w:rsid w:val="00FD3AC6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Masiul Anna</cp:lastModifiedBy>
  <cp:revision>3</cp:revision>
  <cp:lastPrinted>2016-10-07T08:49:00Z</cp:lastPrinted>
  <dcterms:created xsi:type="dcterms:W3CDTF">2025-05-13T13:45:00Z</dcterms:created>
  <dcterms:modified xsi:type="dcterms:W3CDTF">2025-05-13T14:07:00Z</dcterms:modified>
</cp:coreProperties>
</file>